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7531A" w14:textId="483F4F7B" w:rsidR="00414257" w:rsidRDefault="0041425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1425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LOPŠELIS-DARŽELIS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„</w:t>
      </w:r>
      <w:r w:rsidR="00C31B9A">
        <w:rPr>
          <w:rFonts w:ascii="Times New Roman" w:hAnsi="Times New Roman" w:cs="Times New Roman"/>
          <w:b/>
          <w:bCs/>
          <w:sz w:val="24"/>
          <w:szCs w:val="24"/>
          <w:lang w:val="lt-LT"/>
        </w:rPr>
        <w:t>EŽERĖLIS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“</w:t>
      </w:r>
    </w:p>
    <w:p w14:paraId="3C6E57BF" w14:textId="25D3A370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70608F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564EE8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6049A1C0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</w:t>
      </w:r>
      <w:r w:rsidR="0070608F">
        <w:rPr>
          <w:rFonts w:ascii="Times New Roman" w:hAnsi="Times New Roman" w:cs="Times New Roman"/>
          <w:sz w:val="24"/>
          <w:szCs w:val="24"/>
          <w:lang w:val="lt-LT"/>
        </w:rPr>
        <w:t>25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564EE8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E2C29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564EE8"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04241012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257" w:rsidRPr="00414257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C31B9A">
        <w:rPr>
          <w:rFonts w:ascii="Times New Roman" w:hAnsi="Times New Roman" w:cs="Times New Roman"/>
          <w:sz w:val="24"/>
          <w:szCs w:val="24"/>
          <w:lang w:val="lt-LT"/>
        </w:rPr>
        <w:t>Ežerėlis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1F4B8AE8" w14:textId="1EF35AA2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90D99" w:rsidRPr="00390D99">
        <w:rPr>
          <w:rFonts w:ascii="Times New Roman" w:hAnsi="Times New Roman" w:cs="Times New Roman"/>
          <w:sz w:val="24"/>
          <w:szCs w:val="24"/>
          <w:lang w:val="lt-LT"/>
        </w:rPr>
        <w:t>290526190</w:t>
      </w:r>
    </w:p>
    <w:p w14:paraId="2EC96B06" w14:textId="35045C6A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90D99" w:rsidRPr="00390D99">
        <w:rPr>
          <w:rFonts w:ascii="Times New Roman" w:hAnsi="Times New Roman" w:cs="Times New Roman"/>
          <w:sz w:val="24"/>
          <w:szCs w:val="24"/>
          <w:lang w:val="lt-LT"/>
        </w:rPr>
        <w:t>Ežero g. 70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C43CEE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spalio 11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1D99C0B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 xml:space="preserve"> priešmokyklinis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 xml:space="preserve"> ugdymas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3F85109E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70608F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564EE8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5079CBFF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0608F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2231D9F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0608F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4CD1F783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4D20E9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6A7F1AF5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390D99" w:rsidRPr="00390D99">
        <w:rPr>
          <w:rFonts w:ascii="Times New Roman" w:hAnsi="Times New Roman" w:cs="Times New Roman"/>
          <w:sz w:val="24"/>
          <w:szCs w:val="24"/>
          <w:lang w:val="lt-LT"/>
        </w:rPr>
        <w:t>Rita Daubarienė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C45AB" w14:textId="77777777" w:rsidR="005A4511" w:rsidRDefault="005A4511" w:rsidP="0087691B">
      <w:pPr>
        <w:spacing w:after="0" w:line="240" w:lineRule="auto"/>
      </w:pPr>
      <w:r>
        <w:separator/>
      </w:r>
    </w:p>
  </w:endnote>
  <w:endnote w:type="continuationSeparator" w:id="0">
    <w:p w14:paraId="29593073" w14:textId="77777777" w:rsidR="005A4511" w:rsidRDefault="005A4511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C84CD" w14:textId="77777777" w:rsidR="005A4511" w:rsidRDefault="005A4511" w:rsidP="0087691B">
      <w:pPr>
        <w:spacing w:after="0" w:line="240" w:lineRule="auto"/>
      </w:pPr>
      <w:r>
        <w:separator/>
      </w:r>
    </w:p>
  </w:footnote>
  <w:footnote w:type="continuationSeparator" w:id="0">
    <w:p w14:paraId="466562ED" w14:textId="77777777" w:rsidR="005A4511" w:rsidRDefault="005A4511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0221723">
    <w:abstractNumId w:val="11"/>
  </w:num>
  <w:num w:numId="2" w16cid:durableId="374281316">
    <w:abstractNumId w:val="6"/>
  </w:num>
  <w:num w:numId="3" w16cid:durableId="1452553327">
    <w:abstractNumId w:val="0"/>
  </w:num>
  <w:num w:numId="4" w16cid:durableId="150101392">
    <w:abstractNumId w:val="1"/>
  </w:num>
  <w:num w:numId="5" w16cid:durableId="2085906868">
    <w:abstractNumId w:val="2"/>
  </w:num>
  <w:num w:numId="6" w16cid:durableId="200944841">
    <w:abstractNumId w:val="3"/>
  </w:num>
  <w:num w:numId="7" w16cid:durableId="365258165">
    <w:abstractNumId w:val="4"/>
  </w:num>
  <w:num w:numId="8" w16cid:durableId="447894953">
    <w:abstractNumId w:val="7"/>
  </w:num>
  <w:num w:numId="9" w16cid:durableId="791174612">
    <w:abstractNumId w:val="8"/>
  </w:num>
  <w:num w:numId="10" w16cid:durableId="979068673">
    <w:abstractNumId w:val="5"/>
  </w:num>
  <w:num w:numId="11" w16cid:durableId="44569879">
    <w:abstractNumId w:val="10"/>
  </w:num>
  <w:num w:numId="12" w16cid:durableId="1006830434">
    <w:abstractNumId w:val="12"/>
  </w:num>
  <w:num w:numId="13" w16cid:durableId="1579318096">
    <w:abstractNumId w:val="13"/>
  </w:num>
  <w:num w:numId="14" w16cid:durableId="370425968">
    <w:abstractNumId w:val="15"/>
  </w:num>
  <w:num w:numId="15" w16cid:durableId="454297795">
    <w:abstractNumId w:val="14"/>
  </w:num>
  <w:num w:numId="16" w16cid:durableId="14123087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86882"/>
    <w:rsid w:val="0019395B"/>
    <w:rsid w:val="001B7BC5"/>
    <w:rsid w:val="002112D2"/>
    <w:rsid w:val="00231B4F"/>
    <w:rsid w:val="002A4805"/>
    <w:rsid w:val="002E2C29"/>
    <w:rsid w:val="002E4859"/>
    <w:rsid w:val="002F17CE"/>
    <w:rsid w:val="00302E1F"/>
    <w:rsid w:val="003333C7"/>
    <w:rsid w:val="00390D99"/>
    <w:rsid w:val="00414257"/>
    <w:rsid w:val="00427FEE"/>
    <w:rsid w:val="00442BAD"/>
    <w:rsid w:val="004464B6"/>
    <w:rsid w:val="004814DE"/>
    <w:rsid w:val="00482DEC"/>
    <w:rsid w:val="004976B7"/>
    <w:rsid w:val="004D20E9"/>
    <w:rsid w:val="00517325"/>
    <w:rsid w:val="005512A2"/>
    <w:rsid w:val="00564EE8"/>
    <w:rsid w:val="00565E94"/>
    <w:rsid w:val="00576A62"/>
    <w:rsid w:val="00577E61"/>
    <w:rsid w:val="00595BC5"/>
    <w:rsid w:val="005A4511"/>
    <w:rsid w:val="005D1174"/>
    <w:rsid w:val="005D3DAF"/>
    <w:rsid w:val="005E181E"/>
    <w:rsid w:val="00603997"/>
    <w:rsid w:val="00622233"/>
    <w:rsid w:val="00667BD0"/>
    <w:rsid w:val="006721C9"/>
    <w:rsid w:val="00673959"/>
    <w:rsid w:val="00677D41"/>
    <w:rsid w:val="006817C9"/>
    <w:rsid w:val="006836F6"/>
    <w:rsid w:val="006C10C2"/>
    <w:rsid w:val="006C2CA7"/>
    <w:rsid w:val="006C6DB3"/>
    <w:rsid w:val="006F34B6"/>
    <w:rsid w:val="0070608F"/>
    <w:rsid w:val="00720297"/>
    <w:rsid w:val="007A3D5D"/>
    <w:rsid w:val="007F6E83"/>
    <w:rsid w:val="0083420A"/>
    <w:rsid w:val="00847CE4"/>
    <w:rsid w:val="0087691B"/>
    <w:rsid w:val="008A6510"/>
    <w:rsid w:val="008B5380"/>
    <w:rsid w:val="008C6FDA"/>
    <w:rsid w:val="00991D95"/>
    <w:rsid w:val="009C42E5"/>
    <w:rsid w:val="009C639B"/>
    <w:rsid w:val="009D2378"/>
    <w:rsid w:val="00A05157"/>
    <w:rsid w:val="00A25ED5"/>
    <w:rsid w:val="00A303B7"/>
    <w:rsid w:val="00A45DC5"/>
    <w:rsid w:val="00A613B3"/>
    <w:rsid w:val="00AA72D6"/>
    <w:rsid w:val="00AA7F94"/>
    <w:rsid w:val="00B121E0"/>
    <w:rsid w:val="00B1604D"/>
    <w:rsid w:val="00B4395C"/>
    <w:rsid w:val="00B46192"/>
    <w:rsid w:val="00BF5AC2"/>
    <w:rsid w:val="00C0703D"/>
    <w:rsid w:val="00C31B9A"/>
    <w:rsid w:val="00C91F92"/>
    <w:rsid w:val="00CD3E8C"/>
    <w:rsid w:val="00D12743"/>
    <w:rsid w:val="00D21395"/>
    <w:rsid w:val="00D35E60"/>
    <w:rsid w:val="00D96AD0"/>
    <w:rsid w:val="00DA13C5"/>
    <w:rsid w:val="00DB4EF0"/>
    <w:rsid w:val="00DB78BA"/>
    <w:rsid w:val="00DF3397"/>
    <w:rsid w:val="00E05CF5"/>
    <w:rsid w:val="00E25722"/>
    <w:rsid w:val="00E45CD7"/>
    <w:rsid w:val="00E5739C"/>
    <w:rsid w:val="00E639B5"/>
    <w:rsid w:val="00E64BBE"/>
    <w:rsid w:val="00E71456"/>
    <w:rsid w:val="00EC00AF"/>
    <w:rsid w:val="00EE3B8D"/>
    <w:rsid w:val="00EF58B4"/>
    <w:rsid w:val="00F171A0"/>
    <w:rsid w:val="00F44BD6"/>
    <w:rsid w:val="00F67582"/>
    <w:rsid w:val="00F90513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2023-11-15T21:54:00Z</dcterms:created>
  <dc:creator>Renata Paškauskienė</dc:creator>
  <cp:lastModifiedBy>Admin SAC</cp:lastModifiedBy>
  <dcterms:modified xsi:type="dcterms:W3CDTF">2025-10-21T11:21:00Z</dcterms:modified>
  <cp:revision>8</cp:revision>
</cp:coreProperties>
</file>